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A12D7EA" w:rsidR="00533FAA" w:rsidRPr="00533FAA" w:rsidRDefault="00054650"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9 </w:t>
      </w:r>
      <w:r w:rsidR="005B5686">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29B33A7C" w14:textId="77777777" w:rsidR="00CF00A6" w:rsidRPr="00054650" w:rsidRDefault="00CF00A6" w:rsidP="00CF00A6">
            <w:pPr>
              <w:spacing w:before="120" w:after="120" w:line="240" w:lineRule="auto"/>
              <w:contextualSpacing/>
              <w:jc w:val="center"/>
              <w:rPr>
                <w:rFonts w:asciiTheme="minorHAnsi" w:eastAsia="Calibri" w:hAnsiTheme="minorHAnsi" w:cstheme="minorHAnsi"/>
                <w:b/>
                <w:color w:val="000000"/>
                <w:sz w:val="20"/>
              </w:rPr>
            </w:pPr>
            <w:r w:rsidRPr="00054650">
              <w:rPr>
                <w:rFonts w:asciiTheme="minorHAnsi" w:eastAsia="Calibri" w:hAnsiTheme="minorHAnsi" w:cstheme="minorHAnsi"/>
                <w:b/>
                <w:color w:val="000000"/>
                <w:sz w:val="20"/>
              </w:rPr>
              <w:t>PGE Dystrybucja S.A. Oddział Zamość</w:t>
            </w:r>
          </w:p>
          <w:p w14:paraId="3BEE62C1" w14:textId="6C03ACEE" w:rsidR="001068D7" w:rsidRPr="00CF00A6" w:rsidRDefault="00CF00A6" w:rsidP="00054650">
            <w:pPr>
              <w:spacing w:before="120" w:after="120" w:line="240" w:lineRule="auto"/>
              <w:contextualSpacing/>
              <w:jc w:val="center"/>
              <w:rPr>
                <w:rFonts w:asciiTheme="minorHAnsi" w:eastAsia="Calibri" w:hAnsiTheme="minorHAnsi" w:cstheme="minorHAnsi"/>
                <w:color w:val="000000"/>
                <w:sz w:val="20"/>
              </w:rPr>
            </w:pPr>
            <w:r w:rsidRPr="00054650">
              <w:rPr>
                <w:rFonts w:asciiTheme="minorHAnsi" w:eastAsia="Calibri" w:hAnsiTheme="minorHAnsi" w:cstheme="minorHAnsi"/>
                <w:b/>
                <w:color w:val="000000"/>
                <w:sz w:val="20"/>
              </w:rPr>
              <w:t>ul. Koźmiana 1</w:t>
            </w:r>
            <w:r w:rsidR="00054650" w:rsidRPr="00054650">
              <w:rPr>
                <w:rFonts w:asciiTheme="minorHAnsi" w:eastAsia="Calibri" w:hAnsiTheme="minorHAnsi" w:cstheme="minorHAnsi"/>
                <w:b/>
                <w:color w:val="000000"/>
                <w:sz w:val="20"/>
              </w:rPr>
              <w:t xml:space="preserve">, </w:t>
            </w:r>
            <w:r w:rsidRPr="00054650">
              <w:rPr>
                <w:rFonts w:asciiTheme="minorHAnsi" w:eastAsia="Calibri" w:hAnsiTheme="minorHAnsi" w:cstheme="minorHAnsi"/>
                <w:b/>
                <w:color w:val="000000"/>
                <w:sz w:val="20"/>
              </w:rPr>
              <w:t>22-400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6EA4CC4" w14:textId="0599AADD" w:rsidR="00533FAA" w:rsidRPr="00054650" w:rsidRDefault="007044E3" w:rsidP="00054650">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324D5D13"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BA261D">
        <w:rPr>
          <w:rFonts w:asciiTheme="minorHAnsi" w:hAnsiTheme="minorHAnsi" w:cstheme="minorHAnsi"/>
          <w:b/>
          <w:sz w:val="20"/>
          <w:lang w:eastAsia="pl-PL"/>
        </w:rPr>
        <w:t>POST/DYS/OZ/LZA/01063/2025</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EF1BBE" w:rsidRPr="00054650">
        <w:rPr>
          <w:rFonts w:asciiTheme="minorHAnsi" w:hAnsiTheme="minorHAnsi" w:cstheme="minorHAnsi"/>
          <w:b/>
          <w:sz w:val="20"/>
          <w:lang w:eastAsia="pl-PL"/>
        </w:rPr>
        <w:t>.</w:t>
      </w:r>
      <w:r w:rsidR="00054650" w:rsidRPr="00054650">
        <w:rPr>
          <w:b/>
        </w:rPr>
        <w:t xml:space="preserve"> </w:t>
      </w:r>
      <w:r w:rsidR="00BA261D" w:rsidRPr="00BA261D">
        <w:rPr>
          <w:rFonts w:asciiTheme="minorHAnsi" w:hAnsiTheme="minorHAnsi" w:cstheme="minorHAnsi"/>
          <w:b/>
          <w:sz w:val="20"/>
          <w:lang w:eastAsia="pl-PL"/>
        </w:rPr>
        <w:t>Rozbiórka istniejących i wykonanie nowych mis olejowych pod transformatory mocy w GPZ 110/15kV na potrzeby Oddziału Zamość w podziale na 3 części realizowanych w systemie „zaprojektuj i zbuduj”.</w:t>
      </w:r>
      <w:r w:rsidR="00054650">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bookmarkStart w:id="2" w:name="_GoBack"/>
      <w:bookmarkEnd w:id="2"/>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60269080" w:rsidR="00533FAA" w:rsidRDefault="00533FAA" w:rsidP="00533FAA">
      <w:pPr>
        <w:rPr>
          <w:rFonts w:asciiTheme="minorHAnsi" w:hAnsiTheme="minorHAnsi" w:cstheme="minorHAnsi"/>
          <w:sz w:val="20"/>
        </w:rPr>
      </w:pPr>
    </w:p>
    <w:p w14:paraId="42827749" w14:textId="55194FB4" w:rsidR="00054650" w:rsidRDefault="00054650" w:rsidP="00533FAA">
      <w:pPr>
        <w:rPr>
          <w:rFonts w:asciiTheme="minorHAnsi" w:hAnsiTheme="minorHAnsi" w:cstheme="minorHAnsi"/>
          <w:sz w:val="20"/>
        </w:rPr>
      </w:pPr>
    </w:p>
    <w:p w14:paraId="47138A6D" w14:textId="6637A21B" w:rsidR="00054650" w:rsidRDefault="00054650" w:rsidP="00533FAA">
      <w:pPr>
        <w:rPr>
          <w:rFonts w:asciiTheme="minorHAnsi" w:hAnsiTheme="minorHAnsi" w:cstheme="minorHAnsi"/>
          <w:sz w:val="20"/>
        </w:rPr>
      </w:pPr>
    </w:p>
    <w:p w14:paraId="7F52D260" w14:textId="77777777" w:rsidR="00054650" w:rsidRPr="004B4556" w:rsidRDefault="00054650"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BEAD1" w14:textId="77777777" w:rsidR="003924DF" w:rsidRDefault="003924DF" w:rsidP="004A302B">
      <w:pPr>
        <w:spacing w:line="240" w:lineRule="auto"/>
      </w:pPr>
      <w:r>
        <w:separator/>
      </w:r>
    </w:p>
  </w:endnote>
  <w:endnote w:type="continuationSeparator" w:id="0">
    <w:p w14:paraId="42AA7961" w14:textId="77777777" w:rsidR="003924DF" w:rsidRDefault="00392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00A7E2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A261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A261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0008C" w14:textId="77777777" w:rsidR="003924DF" w:rsidRDefault="003924DF" w:rsidP="004A302B">
      <w:pPr>
        <w:spacing w:line="240" w:lineRule="auto"/>
      </w:pPr>
      <w:r>
        <w:separator/>
      </w:r>
    </w:p>
  </w:footnote>
  <w:footnote w:type="continuationSeparator" w:id="0">
    <w:p w14:paraId="6D1A71B1" w14:textId="77777777" w:rsidR="003924DF" w:rsidRDefault="003924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3B436AA"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A261D">
          <w:rPr>
            <w:rFonts w:asciiTheme="minorHAnsi" w:hAnsiTheme="minorHAnsi" w:cstheme="minorHAnsi"/>
            <w:sz w:val="18"/>
            <w:szCs w:val="18"/>
          </w:rPr>
          <w:t>POST/DYS/OZ/LZA/01063</w:t>
        </w:r>
        <w:r w:rsidR="00054650">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650"/>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2B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DD1"/>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4DF"/>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930"/>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61D"/>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7D4"/>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0A6"/>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4FB0"/>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9623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0E2F"/>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 w:val="00FF7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12 do SWZ Ankieta weryfikacji przetwarzania danych osobowych Procedura 30031_G.docx</dmsv2BaseFileName>
    <dmsv2BaseDisplayName xmlns="http://schemas.microsoft.com/sharepoint/v3">Zał 12 do SWZ Ankieta weryfikacji przetwarzania danych osobowych Procedura 30031_G</dmsv2BaseDisplayName>
    <dmsv2SWPP2ObjectNumber xmlns="http://schemas.microsoft.com/sharepoint/v3" xsi:nil="true"/>
    <dmsv2SWPP2SumMD5 xmlns="http://schemas.microsoft.com/sharepoint/v3">5f65025fcbd39689eccbd84d1b57afdd</dmsv2SWPP2SumMD5>
    <dmsv2BaseMoved xmlns="http://schemas.microsoft.com/sharepoint/v3">false</dmsv2BaseMoved>
    <dmsv2BaseIsSensitive xmlns="http://schemas.microsoft.com/sharepoint/v3">true</dmsv2BaseIsSensitive>
    <dmsv2SWPP2IDSWPP2 xmlns="http://schemas.microsoft.com/sharepoint/v3">640889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19413781</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XRZ35PT62F6A-766319988-3408</_dlc_DocId>
    <_dlc_DocIdUrl xmlns="a19cb1c7-c5c7-46d4-85ae-d83685407bba">
      <Url>https://swpp2.dms.gkpge.pl/sites/29/_layouts/15/DocIdRedir.aspx?ID=XRZ35PT62F6A-766319988-3408</Url>
      <Description>XRZ35PT62F6A-766319988-3408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CA1124111D6C134EBCB4C79E1FAA1146" ma:contentTypeVersion="0" ma:contentTypeDescription="SWPP2 Dokument bazowy" ma:contentTypeScope="" ma:versionID="d64d8ef9b595a57a34ce725a9cabbd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F5E71FD-7FD5-4755-8927-3E241F37F4BE}">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9D3E24F-943C-4B8F-AC83-8451CBBAE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2D06B3C-9EF7-42C9-A919-6842F2A92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496</Words>
  <Characters>2981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POST/DYS/OZ/LZA/01063/2024</dc:subject>
  <dc:creator>Kurpiewska Katarzyna [PGE S.A.]</dc:creator>
  <cp:lastModifiedBy>Sowiński Łukasz [PGE Dystr. O.Zamość]</cp:lastModifiedBy>
  <cp:revision>8</cp:revision>
  <cp:lastPrinted>2021-02-26T13:14:00Z</cp:lastPrinted>
  <dcterms:created xsi:type="dcterms:W3CDTF">2022-12-27T09:46:00Z</dcterms:created>
  <dcterms:modified xsi:type="dcterms:W3CDTF">2025-03-26T09:37:00Z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0x0101891000CA1124111D6C134EBCB4C79E1FAA1146</vt:lpwstr>
  </property>
  <property fmtid="{D5CDD505-2E9C-101B-9397-08002B2CF9AE}" pid="3" name="_dlc_DocIdItemGuid">
    <vt:lpwstr>e88827be-6eee-4429-9898-815031c593d3</vt:lpwstr>
  </property>
</Properties>
</file>